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4A857EA6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(tekst jedn. </w:t>
      </w:r>
      <w:r w:rsidR="00B17687">
        <w:rPr>
          <w:rFonts w:ascii="Cambria" w:hAnsi="Cambria" w:cs="Arial"/>
          <w:bCs/>
          <w:sz w:val="20"/>
          <w:szCs w:val="20"/>
        </w:rPr>
        <w:t xml:space="preserve">Dz. U. z 2021 r. poz. 1129 z </w:t>
      </w:r>
      <w:proofErr w:type="spellStart"/>
      <w:r w:rsidR="00B17687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B17687">
        <w:rPr>
          <w:rFonts w:ascii="Cambria" w:hAnsi="Cambria" w:cs="Arial"/>
          <w:bCs/>
          <w:sz w:val="20"/>
          <w:szCs w:val="20"/>
        </w:rPr>
        <w:t>. zm</w:t>
      </w:r>
      <w:r w:rsidRPr="00DD5B51">
        <w:rPr>
          <w:rFonts w:ascii="Cambria" w:hAnsi="Cambria" w:cs="Arial"/>
          <w:bCs/>
          <w:sz w:val="20"/>
          <w:szCs w:val="20"/>
        </w:rPr>
        <w:t xml:space="preserve">.)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756286" w:rsidRPr="00756286">
        <w:rPr>
          <w:rFonts w:ascii="Cambria" w:hAnsi="Cambria" w:cs="Calibri"/>
          <w:b/>
          <w:sz w:val="20"/>
          <w:szCs w:val="20"/>
        </w:rPr>
        <w:t>Roboty remontowe pomieszczenia kuchni budynku leśniczówki Pyszków</w:t>
      </w:r>
      <w:r w:rsidR="00756286">
        <w:rPr>
          <w:rFonts w:ascii="Cambria" w:hAnsi="Cambria" w:cs="Calibri"/>
          <w:b/>
          <w:sz w:val="20"/>
          <w:szCs w:val="20"/>
        </w:rPr>
        <w:t>”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DD5B51">
        <w:rPr>
          <w:rFonts w:ascii="Cambria" w:hAnsi="Cambria" w:cs="Arial"/>
          <w:sz w:val="20"/>
          <w:szCs w:val="20"/>
        </w:rPr>
        <w:t>oświadczam(y), że do realizacji niniejszego zamówienia publicznego skierowane będą następujące osoby: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31FECE36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15EE2" w14:textId="77777777" w:rsidR="00680929" w:rsidRDefault="00680929">
      <w:r>
        <w:separator/>
      </w:r>
    </w:p>
  </w:endnote>
  <w:endnote w:type="continuationSeparator" w:id="0">
    <w:p w14:paraId="65360AE8" w14:textId="77777777" w:rsidR="00680929" w:rsidRDefault="0068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CCA8E" w14:textId="77777777" w:rsidR="00680929" w:rsidRDefault="00680929">
      <w:r>
        <w:separator/>
      </w:r>
    </w:p>
  </w:footnote>
  <w:footnote w:type="continuationSeparator" w:id="0">
    <w:p w14:paraId="718FDF51" w14:textId="77777777" w:rsidR="00680929" w:rsidRDefault="0068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0929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6CD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46C4"/>
    <w:rsid w:val="00755A7A"/>
    <w:rsid w:val="00755B19"/>
    <w:rsid w:val="00756286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687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5F6E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2021-09-16T12:58:00Z</dcterms:created>
  <dcterms:modified xsi:type="dcterms:W3CDTF">2021-09-16T12:58:00Z</dcterms:modified>
</cp:coreProperties>
</file>